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3D301" w14:textId="50B8527C"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A5759E" w:rsidRPr="00B172A9">
        <w:rPr>
          <w:rFonts w:ascii="Calibri" w:eastAsia="Times New Roman" w:hAnsi="Calibri" w:cs="Calibri"/>
          <w:bCs w:val="0"/>
          <w:color w:val="auto"/>
          <w:szCs w:val="20"/>
        </w:rPr>
        <w:t>POST/DYS/OR/</w:t>
      </w:r>
      <w:r w:rsidR="00594ADE">
        <w:rPr>
          <w:rFonts w:ascii="Calibri" w:eastAsia="Times New Roman" w:hAnsi="Calibri" w:cs="Calibri"/>
          <w:bCs w:val="0"/>
          <w:color w:val="auto"/>
          <w:szCs w:val="20"/>
        </w:rPr>
        <w:t>G</w:t>
      </w:r>
      <w:r w:rsidR="00A5759E" w:rsidRPr="00B172A9">
        <w:rPr>
          <w:rFonts w:ascii="Calibri" w:eastAsia="Times New Roman" w:hAnsi="Calibri" w:cs="Calibri"/>
          <w:bCs w:val="0"/>
          <w:color w:val="auto"/>
          <w:szCs w:val="20"/>
        </w:rPr>
        <w:t>Z/</w:t>
      </w:r>
      <w:r w:rsidR="006B1EA2" w:rsidRPr="006B1EA2">
        <w:rPr>
          <w:rFonts w:cs="Calibri"/>
          <w:caps/>
          <w:color w:val="auto"/>
          <w:kern w:val="28"/>
        </w:rPr>
        <w:t>00159/2026</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809F1A4" w14:textId="2E38E876" w:rsidR="000F1B25" w:rsidRPr="008A6833" w:rsidRDefault="00BF49FD" w:rsidP="008A6833">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5E45A0" w:rsidRPr="006147DC">
        <w:rPr>
          <w:rFonts w:ascii="Calibri" w:hAnsi="Calibri" w:cs="Arial"/>
          <w:b/>
          <w:i/>
          <w:snapToGrid w:val="0"/>
          <w:color w:val="000000"/>
          <w:sz w:val="22"/>
          <w:szCs w:val="22"/>
        </w:rPr>
        <w:t xml:space="preserve">Budowa przyłączy kablowych nN na terenie działania RE Janów Lubelski – </w:t>
      </w:r>
      <w:r w:rsidR="005E45A0">
        <w:rPr>
          <w:rFonts w:ascii="Calibri" w:hAnsi="Calibri" w:cs="Arial"/>
          <w:b/>
          <w:i/>
          <w:snapToGrid w:val="0"/>
          <w:color w:val="000000"/>
          <w:sz w:val="22"/>
          <w:szCs w:val="22"/>
        </w:rPr>
        <w:t>3</w:t>
      </w:r>
      <w:r w:rsidR="005E45A0" w:rsidRPr="006147DC">
        <w:rPr>
          <w:rFonts w:ascii="Calibri" w:hAnsi="Calibri" w:cs="Arial"/>
          <w:b/>
          <w:i/>
          <w:snapToGrid w:val="0"/>
          <w:color w:val="000000"/>
          <w:sz w:val="22"/>
          <w:szCs w:val="22"/>
        </w:rPr>
        <w:t xml:space="preserve"> części</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3"/>
      <w:headerReference w:type="first" r:id="rId14"/>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F922A" w14:textId="77777777" w:rsidR="00E2251F" w:rsidRDefault="00E2251F" w:rsidP="004A302B">
      <w:pPr>
        <w:spacing w:line="240" w:lineRule="auto"/>
      </w:pPr>
      <w:r>
        <w:separator/>
      </w:r>
    </w:p>
  </w:endnote>
  <w:endnote w:type="continuationSeparator" w:id="0">
    <w:p w14:paraId="7B689544" w14:textId="77777777" w:rsidR="00E2251F" w:rsidRDefault="00E2251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BFD60" w14:textId="77777777" w:rsidR="00E2251F" w:rsidRDefault="00E2251F" w:rsidP="004A302B">
      <w:pPr>
        <w:spacing w:line="240" w:lineRule="auto"/>
      </w:pPr>
      <w:r>
        <w:separator/>
      </w:r>
    </w:p>
  </w:footnote>
  <w:footnote w:type="continuationSeparator" w:id="0">
    <w:p w14:paraId="54BE424B" w14:textId="77777777" w:rsidR="00E2251F" w:rsidRDefault="00E2251F"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07526359">
    <w:abstractNumId w:val="22"/>
  </w:num>
  <w:num w:numId="2" w16cid:durableId="108397535">
    <w:abstractNumId w:val="9"/>
  </w:num>
  <w:num w:numId="3" w16cid:durableId="1676882191">
    <w:abstractNumId w:val="4"/>
  </w:num>
  <w:num w:numId="4" w16cid:durableId="1729038048">
    <w:abstractNumId w:val="36"/>
  </w:num>
  <w:num w:numId="5" w16cid:durableId="769398929">
    <w:abstractNumId w:val="19"/>
  </w:num>
  <w:num w:numId="6" w16cid:durableId="335154618">
    <w:abstractNumId w:val="14"/>
  </w:num>
  <w:num w:numId="7" w16cid:durableId="1555845955">
    <w:abstractNumId w:val="27"/>
  </w:num>
  <w:num w:numId="8" w16cid:durableId="1901206386">
    <w:abstractNumId w:val="44"/>
  </w:num>
  <w:num w:numId="9" w16cid:durableId="1910773540">
    <w:abstractNumId w:val="12"/>
  </w:num>
  <w:num w:numId="10" w16cid:durableId="2090036593">
    <w:abstractNumId w:val="33"/>
  </w:num>
  <w:num w:numId="11" w16cid:durableId="1184826615">
    <w:abstractNumId w:val="24"/>
  </w:num>
  <w:num w:numId="12" w16cid:durableId="1089471759">
    <w:abstractNumId w:val="18"/>
  </w:num>
  <w:num w:numId="13" w16cid:durableId="1545674681">
    <w:abstractNumId w:val="10"/>
  </w:num>
  <w:num w:numId="14" w16cid:durableId="423501872">
    <w:abstractNumId w:val="25"/>
  </w:num>
  <w:num w:numId="15" w16cid:durableId="2114006949">
    <w:abstractNumId w:val="35"/>
  </w:num>
  <w:num w:numId="16" w16cid:durableId="1187791150">
    <w:abstractNumId w:val="32"/>
  </w:num>
  <w:num w:numId="17" w16cid:durableId="1845706127">
    <w:abstractNumId w:val="45"/>
  </w:num>
  <w:num w:numId="18" w16cid:durableId="166022952">
    <w:abstractNumId w:val="16"/>
  </w:num>
  <w:num w:numId="19" w16cid:durableId="1720089165">
    <w:abstractNumId w:val="5"/>
  </w:num>
  <w:num w:numId="20" w16cid:durableId="1644580290">
    <w:abstractNumId w:val="29"/>
  </w:num>
  <w:num w:numId="21" w16cid:durableId="13484837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7268728">
    <w:abstractNumId w:val="7"/>
  </w:num>
  <w:num w:numId="23" w16cid:durableId="2120903268">
    <w:abstractNumId w:val="47"/>
  </w:num>
  <w:num w:numId="24" w16cid:durableId="603726612">
    <w:abstractNumId w:val="8"/>
  </w:num>
  <w:num w:numId="25" w16cid:durableId="1571454926">
    <w:abstractNumId w:val="20"/>
  </w:num>
  <w:num w:numId="26" w16cid:durableId="1209538299">
    <w:abstractNumId w:val="13"/>
  </w:num>
  <w:num w:numId="27" w16cid:durableId="1799952844">
    <w:abstractNumId w:val="23"/>
  </w:num>
  <w:num w:numId="28" w16cid:durableId="214046960">
    <w:abstractNumId w:val="6"/>
  </w:num>
  <w:num w:numId="29" w16cid:durableId="1836652677">
    <w:abstractNumId w:val="21"/>
  </w:num>
  <w:num w:numId="30" w16cid:durableId="1395397662">
    <w:abstractNumId w:val="28"/>
  </w:num>
  <w:num w:numId="31" w16cid:durableId="915893913">
    <w:abstractNumId w:val="26"/>
  </w:num>
  <w:num w:numId="32" w16cid:durableId="2031446066">
    <w:abstractNumId w:val="31"/>
  </w:num>
  <w:num w:numId="33" w16cid:durableId="452752364">
    <w:abstractNumId w:val="34"/>
  </w:num>
  <w:num w:numId="34" w16cid:durableId="958418265">
    <w:abstractNumId w:val="15"/>
  </w:num>
  <w:num w:numId="35" w16cid:durableId="1968536901">
    <w:abstractNumId w:val="17"/>
  </w:num>
  <w:num w:numId="36" w16cid:durableId="935793929">
    <w:abstractNumId w:val="3"/>
  </w:num>
  <w:num w:numId="37" w16cid:durableId="1118913850">
    <w:abstractNumId w:val="42"/>
  </w:num>
  <w:num w:numId="38" w16cid:durableId="1814786787">
    <w:abstractNumId w:val="39"/>
  </w:num>
  <w:num w:numId="39" w16cid:durableId="1871450588">
    <w:abstractNumId w:val="46"/>
  </w:num>
  <w:num w:numId="40" w16cid:durableId="1251547752">
    <w:abstractNumId w:val="37"/>
  </w:num>
  <w:num w:numId="41" w16cid:durableId="75053579">
    <w:abstractNumId w:val="30"/>
  </w:num>
  <w:num w:numId="42" w16cid:durableId="16119371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9613825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4834839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79797372">
    <w:abstractNumId w:val="43"/>
  </w:num>
  <w:num w:numId="46" w16cid:durableId="719403319">
    <w:abstractNumId w:val="41"/>
  </w:num>
  <w:num w:numId="47" w16cid:durableId="678973709">
    <w:abstractNumId w:val="40"/>
  </w:num>
  <w:num w:numId="48" w16cid:durableId="1529641276">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44ED"/>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2CA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ADE"/>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5A0"/>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1EA2"/>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6833"/>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26C8"/>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251F"/>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91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0955"/>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385"/>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POST/DYS/OR/GZ/00159/2026                         </dmsv2SWPP2ObjectNumber>
    <dmsv2SWPP2SumMD5 xmlns="http://schemas.microsoft.com/sharepoint/v3">6540e720665cfa3004cb30ba74aaf88e</dmsv2SWPP2SumMD5>
    <dmsv2BaseMoved xmlns="http://schemas.microsoft.com/sharepoint/v3">false</dmsv2BaseMoved>
    <dmsv2BaseIsSensitive xmlns="http://schemas.microsoft.com/sharepoint/v3">true</dmsv2BaseIsSensitive>
    <dmsv2SWPP2IDSWPP2 xmlns="http://schemas.microsoft.com/sharepoint/v3">703954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24194150</dmsv2BaseClientSystemDocumentID>
    <dmsv2BaseModifiedByID xmlns="http://schemas.microsoft.com/sharepoint/v3">10100187</dmsv2BaseModifiedByID>
    <dmsv2BaseCreatedByID xmlns="http://schemas.microsoft.com/sharepoint/v3">10100187</dmsv2BaseCreatedByID>
    <dmsv2SWPP2ObjectDepartment xmlns="http://schemas.microsoft.com/sharepoint/v3">00000001000700030000000k000000000000</dmsv2SWPP2ObjectDepartment>
    <dmsv2SWPP2ObjectName xmlns="http://schemas.microsoft.com/sharepoint/v3">Postępowanie</dmsv2SWPP2ObjectName>
    <_dlc_DocId xmlns="a19cb1c7-c5c7-46d4-85ae-d83685407bba">JEUP5JKVCYQC-1398355148-13830</_dlc_DocId>
    <_dlc_DocIdUrl xmlns="a19cb1c7-c5c7-46d4-85ae-d83685407bba">
      <Url>https://swpp2.dms.gkpge.pl/sites/41/_layouts/15/DocIdRedir.aspx?ID=JEUP5JKVCYQC-1398355148-13830</Url>
      <Description>JEUP5JKVCYQC-1398355148-13830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76E9AB33-DFF8-49D1-BCA8-EF668D08B271}">
  <ds:schemaRefs>
    <ds:schemaRef ds:uri="http://schemas.openxmlformats.org/officeDocument/2006/bibliography"/>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9374E63F-2054-494A-BCC0-5C512B3D67E1}"/>
</file>

<file path=customXml/itemProps5.xml><?xml version="1.0" encoding="utf-8"?>
<ds:datastoreItem xmlns:ds="http://schemas.openxmlformats.org/officeDocument/2006/customXml" ds:itemID="{63F57860-B33F-409E-BD0E-0D3677284FB9}">
  <ds:schemaRefs>
    <ds:schemaRef ds:uri="http://schemas.microsoft.com/sharepoint/events"/>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223</Words>
  <Characters>1339</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Stanisławczyk Mariola [PGE Dystr. O.Rzeszów]</cp:lastModifiedBy>
  <cp:revision>14</cp:revision>
  <cp:lastPrinted>2020-02-27T07:25:00Z</cp:lastPrinted>
  <dcterms:created xsi:type="dcterms:W3CDTF">2022-12-16T11:52:00Z</dcterms:created>
  <dcterms:modified xsi:type="dcterms:W3CDTF">2026-01-26T07:07:00Z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95690a7a-3608-48df-8a59-398f7c6d6936</vt:lpwstr>
  </property>
</Properties>
</file>